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1708FFBB"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600C80">
        <w:rPr>
          <w:rFonts w:asciiTheme="minorHAnsi" w:hAnsiTheme="minorHAnsi" w:cstheme="minorHAnsi"/>
          <w:sz w:val="22"/>
          <w:szCs w:val="22"/>
        </w:rPr>
        <w:t>4</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BC470" w14:textId="77777777" w:rsidR="00F574A0" w:rsidRDefault="00F574A0" w:rsidP="002D31D6">
      <w:r>
        <w:separator/>
      </w:r>
    </w:p>
  </w:endnote>
  <w:endnote w:type="continuationSeparator" w:id="0">
    <w:p w14:paraId="442B825E" w14:textId="77777777" w:rsidR="00F574A0" w:rsidRDefault="00F574A0"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EA9D0" w14:textId="77777777" w:rsidR="00F574A0" w:rsidRDefault="00F574A0" w:rsidP="002D31D6">
      <w:r>
        <w:separator/>
      </w:r>
    </w:p>
  </w:footnote>
  <w:footnote w:type="continuationSeparator" w:id="0">
    <w:p w14:paraId="1BFE1C4B" w14:textId="77777777" w:rsidR="00F574A0" w:rsidRDefault="00F574A0"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B10"/>
    <w:rsid w:val="00ED2380"/>
    <w:rsid w:val="00EE2018"/>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2026-01-28T10:33:00Z</cp:lastPrinted>
  <dcterms:created xsi:type="dcterms:W3CDTF">2026-01-28T10:33:00Z</dcterms:created>
  <dcterms:modified xsi:type="dcterms:W3CDTF">2026-01-28T10:33:00Z</dcterms:modified>
</cp:coreProperties>
</file>